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 xml:space="preserve">к Предложению делать Оферты № </w:t>
      </w:r>
      <w:r w:rsidR="00AD4333">
        <w:t>24</w:t>
      </w:r>
      <w:r w:rsidR="000A33E8">
        <w:t>7</w:t>
      </w:r>
      <w:r w:rsidRPr="00BD3C19">
        <w:t>-КС-201</w:t>
      </w:r>
      <w:r w:rsidR="00CB2E69">
        <w:t>5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7B2C0F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7B2C0F">
              <w:rPr>
                <w:b/>
                <w:bCs/>
                <w:color w:val="000000"/>
              </w:rPr>
              <w:t>3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7B2C0F">
              <w:rPr>
                <w:b/>
                <w:bCs/>
                <w:color w:val="000000"/>
              </w:rPr>
              <w:t>года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F85A71" w:rsidRDefault="00166ACA" w:rsidP="00F85A71">
      <w:pPr>
        <w:spacing w:line="276" w:lineRule="auto"/>
        <w:jc w:val="right"/>
      </w:pPr>
      <w:r>
        <w:lastRenderedPageBreak/>
        <w:t>Приложение №6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 xml:space="preserve">к Предложению делать Оферты № </w:t>
      </w:r>
      <w:r w:rsidR="00AD4333">
        <w:t>24</w:t>
      </w:r>
      <w:r w:rsidR="000A33E8">
        <w:t>7</w:t>
      </w:r>
      <w:bookmarkStart w:id="0" w:name="_GoBack"/>
      <w:bookmarkEnd w:id="0"/>
      <w:r w:rsidRPr="00BD3C19">
        <w:t>-КС-201</w:t>
      </w:r>
      <w:r w:rsidR="00CB2E69">
        <w:t>5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0A33E8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0A33E8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A33E8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33E8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ACA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2C0F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659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333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D66BB-6723-464C-B22B-E8053D025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1653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2015-06-26T07:34:00Z</dcterms:created>
  <dcterms:modified xsi:type="dcterms:W3CDTF">2015-06-26T07:34:00Z</dcterms:modified>
</cp:coreProperties>
</file>